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33F9BBE3"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w:t>
      </w:r>
      <w:r w:rsidR="00EF7EB3">
        <w:rPr>
          <w:rFonts w:asciiTheme="minorHAnsi" w:eastAsiaTheme="majorEastAsia" w:hAnsiTheme="minorHAnsi" w:cstheme="majorBidi"/>
          <w:b/>
          <w:bCs/>
          <w:szCs w:val="22"/>
        </w:rPr>
        <w:t>G</w:t>
      </w:r>
      <w:r w:rsidR="00A12417" w:rsidRPr="00A12417">
        <w:rPr>
          <w:rFonts w:asciiTheme="minorHAnsi" w:eastAsiaTheme="majorEastAsia" w:hAnsiTheme="minorHAnsi" w:cstheme="majorBidi"/>
          <w:b/>
          <w:bCs/>
          <w:szCs w:val="22"/>
        </w:rPr>
        <w:t>Z</w:t>
      </w:r>
      <w:r w:rsidR="00A12417" w:rsidRPr="007B2CE5">
        <w:rPr>
          <w:rFonts w:asciiTheme="minorHAnsi" w:eastAsiaTheme="majorEastAsia" w:hAnsiTheme="minorHAnsi" w:cstheme="majorBidi"/>
          <w:b/>
          <w:bCs/>
          <w:szCs w:val="22"/>
        </w:rPr>
        <w:t>/</w:t>
      </w:r>
      <w:r w:rsidR="007B2CE5" w:rsidRPr="007B2CE5">
        <w:rPr>
          <w:rFonts w:cs="Calibri"/>
          <w:b/>
          <w:bCs/>
          <w:caps/>
          <w:kern w:val="28"/>
        </w:rPr>
        <w:t>04348</w:t>
      </w:r>
      <w:r w:rsidR="00A12417" w:rsidRPr="007B2CE5">
        <w:rPr>
          <w:rFonts w:asciiTheme="minorHAnsi" w:eastAsiaTheme="majorEastAsia" w:hAnsiTheme="minorHAnsi" w:cstheme="majorBidi"/>
          <w:b/>
          <w:bCs/>
          <w:szCs w:val="22"/>
        </w:rPr>
        <w:t>/</w:t>
      </w:r>
      <w:r w:rsidR="00C20DAB" w:rsidRPr="007B2CE5">
        <w:rPr>
          <w:rFonts w:asciiTheme="minorHAnsi" w:eastAsiaTheme="majorEastAsia" w:hAnsiTheme="minorHAnsi" w:cstheme="majorBidi"/>
          <w:b/>
          <w:bCs/>
          <w:szCs w:val="22"/>
        </w:rPr>
        <w:t>202</w:t>
      </w:r>
      <w:r w:rsidR="009D6F95" w:rsidRPr="007B2CE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5F7581CB"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F2FB8" w:rsidRPr="00CF2FB8">
        <w:rPr>
          <w:rFonts w:cs="Arial"/>
          <w:b/>
          <w:i/>
          <w:snapToGrid w:val="0"/>
          <w:color w:val="000000"/>
          <w:szCs w:val="22"/>
        </w:rPr>
        <w:t xml:space="preserve">Budowa przyłączy kablowych </w:t>
      </w:r>
      <w:proofErr w:type="spellStart"/>
      <w:r w:rsidR="00CF2FB8" w:rsidRPr="00CF2FB8">
        <w:rPr>
          <w:rFonts w:cs="Arial"/>
          <w:b/>
          <w:i/>
          <w:snapToGrid w:val="0"/>
          <w:color w:val="000000"/>
          <w:szCs w:val="22"/>
        </w:rPr>
        <w:t>nN</w:t>
      </w:r>
      <w:proofErr w:type="spellEnd"/>
      <w:r w:rsidR="00CF2FB8" w:rsidRPr="00CF2FB8">
        <w:rPr>
          <w:rFonts w:cs="Arial"/>
          <w:b/>
          <w:i/>
          <w:snapToGrid w:val="0"/>
          <w:color w:val="000000"/>
          <w:szCs w:val="22"/>
        </w:rPr>
        <w:t xml:space="preserve"> na terenie Rejonu Energetycznego Rzeszów - 3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CF2FB8">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D386E" w14:textId="77777777" w:rsidR="00911344" w:rsidRDefault="00911344" w:rsidP="004A302B">
      <w:pPr>
        <w:spacing w:line="240" w:lineRule="auto"/>
      </w:pPr>
      <w:r>
        <w:separator/>
      </w:r>
    </w:p>
  </w:endnote>
  <w:endnote w:type="continuationSeparator" w:id="0">
    <w:p w14:paraId="41B44E48" w14:textId="77777777" w:rsidR="00911344" w:rsidRDefault="0091134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156FF" w14:textId="77777777" w:rsidR="00911344" w:rsidRDefault="00911344" w:rsidP="004A302B">
      <w:pPr>
        <w:spacing w:line="240" w:lineRule="auto"/>
      </w:pPr>
      <w:r>
        <w:separator/>
      </w:r>
    </w:p>
  </w:footnote>
  <w:footnote w:type="continuationSeparator" w:id="0">
    <w:p w14:paraId="22C2975E" w14:textId="77777777" w:rsidR="00911344" w:rsidRDefault="0091134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9F10D8E" w:rsidR="00BB4FE7" w:rsidRPr="00BB4FE7" w:rsidRDefault="00EA06C5" w:rsidP="00354221">
    <w:pPr>
      <w:pStyle w:val="Nagwek"/>
      <w:tabs>
        <w:tab w:val="left" w:pos="2580"/>
        <w:tab w:val="left" w:pos="2985"/>
      </w:tabs>
      <w:spacing w:after="840"/>
      <w:jc w:val="center"/>
      <w:rPr>
        <w:rFonts w:asciiTheme="minorHAnsi" w:hAnsiTheme="minorHAnsi"/>
        <w:b/>
        <w:bCs/>
        <w:color w:val="1F497D" w:themeColor="text2"/>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7FA1C4C4" wp14:editId="1C152090">
          <wp:simplePos x="0" y="0"/>
          <wp:positionH relativeFrom="margin">
            <wp:posOffset>-514350</wp:posOffset>
          </wp:positionH>
          <wp:positionV relativeFrom="page">
            <wp:posOffset>383540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441754610">
    <w:abstractNumId w:val="22"/>
  </w:num>
  <w:num w:numId="2" w16cid:durableId="371198173">
    <w:abstractNumId w:val="9"/>
  </w:num>
  <w:num w:numId="3" w16cid:durableId="774642288">
    <w:abstractNumId w:val="4"/>
  </w:num>
  <w:num w:numId="4" w16cid:durableId="1283461978">
    <w:abstractNumId w:val="36"/>
  </w:num>
  <w:num w:numId="5" w16cid:durableId="1242912023">
    <w:abstractNumId w:val="19"/>
  </w:num>
  <w:num w:numId="6" w16cid:durableId="1053576407">
    <w:abstractNumId w:val="14"/>
  </w:num>
  <w:num w:numId="7" w16cid:durableId="1917977388">
    <w:abstractNumId w:val="27"/>
  </w:num>
  <w:num w:numId="8" w16cid:durableId="1428504669">
    <w:abstractNumId w:val="43"/>
  </w:num>
  <w:num w:numId="9" w16cid:durableId="1768113714">
    <w:abstractNumId w:val="12"/>
  </w:num>
  <w:num w:numId="10" w16cid:durableId="1102913682">
    <w:abstractNumId w:val="33"/>
  </w:num>
  <w:num w:numId="11" w16cid:durableId="1510217240">
    <w:abstractNumId w:val="24"/>
  </w:num>
  <w:num w:numId="12" w16cid:durableId="815534303">
    <w:abstractNumId w:val="18"/>
  </w:num>
  <w:num w:numId="13" w16cid:durableId="781606131">
    <w:abstractNumId w:val="10"/>
  </w:num>
  <w:num w:numId="14" w16cid:durableId="2053382295">
    <w:abstractNumId w:val="25"/>
  </w:num>
  <w:num w:numId="15" w16cid:durableId="1214469250">
    <w:abstractNumId w:val="35"/>
  </w:num>
  <w:num w:numId="16" w16cid:durableId="171385759">
    <w:abstractNumId w:val="32"/>
  </w:num>
  <w:num w:numId="17" w16cid:durableId="1640308468">
    <w:abstractNumId w:val="44"/>
  </w:num>
  <w:num w:numId="18" w16cid:durableId="1568954881">
    <w:abstractNumId w:val="16"/>
  </w:num>
  <w:num w:numId="19" w16cid:durableId="1181550765">
    <w:abstractNumId w:val="5"/>
  </w:num>
  <w:num w:numId="20" w16cid:durableId="1508212676">
    <w:abstractNumId w:val="29"/>
  </w:num>
  <w:num w:numId="21" w16cid:durableId="16324014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1118600">
    <w:abstractNumId w:val="7"/>
  </w:num>
  <w:num w:numId="23" w16cid:durableId="1786269712">
    <w:abstractNumId w:val="46"/>
  </w:num>
  <w:num w:numId="24" w16cid:durableId="1432312690">
    <w:abstractNumId w:val="8"/>
  </w:num>
  <w:num w:numId="25" w16cid:durableId="1898085741">
    <w:abstractNumId w:val="20"/>
  </w:num>
  <w:num w:numId="26" w16cid:durableId="1927768679">
    <w:abstractNumId w:val="13"/>
  </w:num>
  <w:num w:numId="27" w16cid:durableId="1416438182">
    <w:abstractNumId w:val="23"/>
  </w:num>
  <w:num w:numId="28" w16cid:durableId="536429966">
    <w:abstractNumId w:val="6"/>
  </w:num>
  <w:num w:numId="29" w16cid:durableId="1443959221">
    <w:abstractNumId w:val="21"/>
  </w:num>
  <w:num w:numId="30" w16cid:durableId="846138777">
    <w:abstractNumId w:val="28"/>
  </w:num>
  <w:num w:numId="31" w16cid:durableId="354624374">
    <w:abstractNumId w:val="26"/>
  </w:num>
  <w:num w:numId="32" w16cid:durableId="1369910165">
    <w:abstractNumId w:val="31"/>
  </w:num>
  <w:num w:numId="33" w16cid:durableId="845826661">
    <w:abstractNumId w:val="34"/>
  </w:num>
  <w:num w:numId="34" w16cid:durableId="466123494">
    <w:abstractNumId w:val="15"/>
  </w:num>
  <w:num w:numId="35" w16cid:durableId="942373570">
    <w:abstractNumId w:val="17"/>
  </w:num>
  <w:num w:numId="36" w16cid:durableId="1865169085">
    <w:abstractNumId w:val="3"/>
  </w:num>
  <w:num w:numId="37" w16cid:durableId="945650654">
    <w:abstractNumId w:val="41"/>
  </w:num>
  <w:num w:numId="38" w16cid:durableId="216667045">
    <w:abstractNumId w:val="38"/>
  </w:num>
  <w:num w:numId="39" w16cid:durableId="1086221316">
    <w:abstractNumId w:val="45"/>
  </w:num>
  <w:num w:numId="40" w16cid:durableId="1863979636">
    <w:abstractNumId w:val="37"/>
  </w:num>
  <w:num w:numId="41" w16cid:durableId="731268967">
    <w:abstractNumId w:val="30"/>
  </w:num>
  <w:num w:numId="42" w16cid:durableId="20476358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13089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727882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547776">
    <w:abstractNumId w:val="42"/>
  </w:num>
  <w:num w:numId="46" w16cid:durableId="1715424898">
    <w:abstractNumId w:val="40"/>
  </w:num>
  <w:num w:numId="47" w16cid:durableId="1501626911">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2784D"/>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78"/>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CE5"/>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344"/>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2FB8"/>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363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06C5"/>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EF7EB3"/>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POST/DYS/OR/GZ/04348/2025                         </dmsv2SWPP2ObjectNumber>
    <dmsv2SWPP2SumMD5 xmlns="http://schemas.microsoft.com/sharepoint/v3">a463d51aaaec1d82d40cb77d09058718</dmsv2SWPP2SumMD5>
    <dmsv2BaseMoved xmlns="http://schemas.microsoft.com/sharepoint/v3">false</dmsv2BaseMoved>
    <dmsv2BaseIsSensitive xmlns="http://schemas.microsoft.com/sharepoint/v3">true</dmsv2BaseIsSensitive>
    <dmsv2SWPP2IDSWPP2 xmlns="http://schemas.microsoft.com/sharepoint/v3">700577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23903477</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JEUP5JKVCYQC-1440096624-12776</_dlc_DocId>
    <_dlc_DocIdUrl xmlns="a19cb1c7-c5c7-46d4-85ae-d83685407bba">
      <Url>https://swpp2.dms.gkpge.pl/sites/41/_layouts/15/DocIdRedir.aspx?ID=JEUP5JKVCYQC-1440096624-12776</Url>
      <Description>JEUP5JKVCYQC-1440096624-12776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3BFF1D0-5E5C-4D8F-B553-29891EBADFF7}"/>
</file>

<file path=customXml/itemProps4.xml><?xml version="1.0" encoding="utf-8"?>
<ds:datastoreItem xmlns:ds="http://schemas.openxmlformats.org/officeDocument/2006/customXml" ds:itemID="{4F6BB0BF-4A97-46C2-9131-BDDD67D148CC}">
  <ds:schemaRefs>
    <ds:schemaRef ds:uri="http://schemas.microsoft.com/sharepoint/events"/>
  </ds:schemaRefs>
</ds:datastoreItem>
</file>

<file path=customXml/itemProps5.xml><?xml version="1.0" encoding="utf-8"?>
<ds:datastoreItem xmlns:ds="http://schemas.openxmlformats.org/officeDocument/2006/customXml" ds:itemID="{1A1F5832-A28F-49C5-8037-5AEBD9BED24E}">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944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5</cp:revision>
  <cp:lastPrinted>2020-02-27T07:25:00Z</cp:lastPrinted>
  <dcterms:created xsi:type="dcterms:W3CDTF">2025-01-16T08:18:00Z</dcterms:created>
  <dcterms:modified xsi:type="dcterms:W3CDTF">2025-12-03T12:19:00Z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5d12dd6a-7375-4710-8080-d4d7df697af7</vt:lpwstr>
  </property>
</Properties>
</file>